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70" w:rsidRDefault="001E1504" w:rsidP="00E906AF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CD1C79" wp14:editId="5BCA3E93">
            <wp:simplePos x="0" y="0"/>
            <wp:positionH relativeFrom="column">
              <wp:posOffset>4682490</wp:posOffset>
            </wp:positionH>
            <wp:positionV relativeFrom="paragraph">
              <wp:posOffset>103505</wp:posOffset>
            </wp:positionV>
            <wp:extent cx="1123950" cy="113220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hn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2FA">
        <w:rPr>
          <w:noProof/>
        </w:rPr>
        <w:t>Weihnachten</w:t>
      </w:r>
      <w:r>
        <w:rPr>
          <w:noProof/>
        </w:rPr>
        <w:t xml:space="preserve"> mit Calliope</w:t>
      </w:r>
    </w:p>
    <w:p w:rsidR="001E1504" w:rsidRDefault="005312FA" w:rsidP="0035460B">
      <w:pPr>
        <w:spacing w:before="120"/>
        <w:jc w:val="both"/>
      </w:pPr>
      <w:r>
        <w:t xml:space="preserve">Der </w:t>
      </w:r>
      <w:proofErr w:type="spellStart"/>
      <w:r>
        <w:t>Calliope</w:t>
      </w:r>
      <w:proofErr w:type="spellEnd"/>
      <w:r>
        <w:t xml:space="preserve"> mini</w:t>
      </w:r>
      <w:r w:rsidR="001E1504">
        <w:t xml:space="preserve"> kann auch Töne und damit einfache Musikstücke abspielen. </w:t>
      </w:r>
    </w:p>
    <w:p w:rsidR="001E1504" w:rsidRDefault="001E1504" w:rsidP="0035460B">
      <w:pPr>
        <w:spacing w:before="120"/>
        <w:jc w:val="both"/>
      </w:pPr>
      <w:r>
        <w:t>En</w:t>
      </w:r>
      <w:r w:rsidR="00513819">
        <w:t>twickle zum Abspielen des</w:t>
      </w:r>
      <w:r>
        <w:t xml:space="preserve"> </w:t>
      </w:r>
      <w:r w:rsidR="00513819">
        <w:t xml:space="preserve">Refrains von </w:t>
      </w:r>
      <w:r>
        <w:t xml:space="preserve">Jingle Bells nach </w:t>
      </w:r>
      <w:r w:rsidR="00513819">
        <w:t>Drücken</w:t>
      </w:r>
      <w:bookmarkStart w:id="0" w:name="_GoBack"/>
      <w:bookmarkEnd w:id="0"/>
      <w:r>
        <w:t xml:space="preserve"> auf den Knopf A ein Programm. </w:t>
      </w:r>
      <w:r w:rsidR="00513819">
        <w:t>Implementiere möglichst effizient, also mit einem geringen Bedarf an Blöcken.</w:t>
      </w:r>
    </w:p>
    <w:p w:rsidR="001E1504" w:rsidRDefault="001E1504" w:rsidP="0035460B">
      <w:pPr>
        <w:spacing w:before="120"/>
        <w:jc w:val="both"/>
      </w:pPr>
    </w:p>
    <w:p w:rsidR="001E1504" w:rsidRDefault="001E1504" w:rsidP="001E1504">
      <w:r>
        <w:rPr>
          <w:noProof/>
        </w:rPr>
        <w:drawing>
          <wp:inline distT="0" distB="0" distL="0" distR="0">
            <wp:extent cx="5734050" cy="3200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70" w:rsidRDefault="00C80970" w:rsidP="0035460B">
      <w:pPr>
        <w:spacing w:before="120"/>
        <w:jc w:val="both"/>
      </w:pPr>
    </w:p>
    <w:sectPr w:rsidR="00C80970" w:rsidSect="0037159F">
      <w:headerReference w:type="default" r:id="rId11"/>
      <w:footerReference w:type="defaul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67" w:rsidRDefault="004E2467">
      <w:r>
        <w:separator/>
      </w:r>
    </w:p>
  </w:endnote>
  <w:endnote w:type="continuationSeparator" w:id="0">
    <w:p w:rsidR="004E2467" w:rsidRDefault="004E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D292EC2" wp14:editId="4FF38744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513819">
      <w:rPr>
        <w:rFonts w:cs="Arial"/>
        <w:noProof/>
        <w:sz w:val="16"/>
        <w:szCs w:val="16"/>
      </w:rPr>
      <w:t>19.12.2017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67" w:rsidRDefault="004E2467">
      <w:r>
        <w:separator/>
      </w:r>
    </w:p>
  </w:footnote>
  <w:footnote w:type="continuationSeparator" w:id="0">
    <w:p w:rsidR="004E2467" w:rsidRDefault="004E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FC91818" wp14:editId="30ADF8A9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D55F7"/>
    <w:multiLevelType w:val="hybridMultilevel"/>
    <w:tmpl w:val="D3ACEF84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F83B6D"/>
    <w:multiLevelType w:val="hybridMultilevel"/>
    <w:tmpl w:val="03F08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6183E5E"/>
    <w:multiLevelType w:val="hybridMultilevel"/>
    <w:tmpl w:val="DF289C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13"/>
  </w:num>
  <w:num w:numId="10">
    <w:abstractNumId w:val="13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20"/>
  </w:num>
  <w:num w:numId="16">
    <w:abstractNumId w:val="19"/>
  </w:num>
  <w:num w:numId="17">
    <w:abstractNumId w:val="9"/>
  </w:num>
  <w:num w:numId="18">
    <w:abstractNumId w:val="4"/>
  </w:num>
  <w:num w:numId="19">
    <w:abstractNumId w:val="6"/>
  </w:num>
  <w:num w:numId="20">
    <w:abstractNumId w:val="14"/>
  </w:num>
  <w:num w:numId="21">
    <w:abstractNumId w:val="8"/>
  </w:num>
  <w:num w:numId="22">
    <w:abstractNumId w:val="18"/>
  </w:num>
  <w:num w:numId="23">
    <w:abstractNumId w:val="1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70"/>
    <w:rsid w:val="00046467"/>
    <w:rsid w:val="00061BBD"/>
    <w:rsid w:val="00065317"/>
    <w:rsid w:val="0009400C"/>
    <w:rsid w:val="001570DA"/>
    <w:rsid w:val="001722C3"/>
    <w:rsid w:val="001833CA"/>
    <w:rsid w:val="001A3A36"/>
    <w:rsid w:val="001E1504"/>
    <w:rsid w:val="001E359A"/>
    <w:rsid w:val="00207396"/>
    <w:rsid w:val="002245D1"/>
    <w:rsid w:val="00246D6B"/>
    <w:rsid w:val="002638D0"/>
    <w:rsid w:val="003437A2"/>
    <w:rsid w:val="0035460B"/>
    <w:rsid w:val="00363E34"/>
    <w:rsid w:val="0037159F"/>
    <w:rsid w:val="003771C9"/>
    <w:rsid w:val="003B205A"/>
    <w:rsid w:val="003D77E8"/>
    <w:rsid w:val="003F1514"/>
    <w:rsid w:val="00444CE3"/>
    <w:rsid w:val="004513C0"/>
    <w:rsid w:val="004E2467"/>
    <w:rsid w:val="00513819"/>
    <w:rsid w:val="00517F4B"/>
    <w:rsid w:val="005312FA"/>
    <w:rsid w:val="005520D9"/>
    <w:rsid w:val="00562BB8"/>
    <w:rsid w:val="00562EF3"/>
    <w:rsid w:val="00581A0C"/>
    <w:rsid w:val="005A39A7"/>
    <w:rsid w:val="005C49AE"/>
    <w:rsid w:val="005C6F5E"/>
    <w:rsid w:val="0062114E"/>
    <w:rsid w:val="00630410"/>
    <w:rsid w:val="00640AE6"/>
    <w:rsid w:val="00664D6E"/>
    <w:rsid w:val="0068724E"/>
    <w:rsid w:val="006906CA"/>
    <w:rsid w:val="006A7CA8"/>
    <w:rsid w:val="006B7062"/>
    <w:rsid w:val="006D6F6A"/>
    <w:rsid w:val="006E03AF"/>
    <w:rsid w:val="00715031"/>
    <w:rsid w:val="00753B6A"/>
    <w:rsid w:val="00771E1E"/>
    <w:rsid w:val="0079330C"/>
    <w:rsid w:val="007D757D"/>
    <w:rsid w:val="008143D7"/>
    <w:rsid w:val="0082423C"/>
    <w:rsid w:val="00832215"/>
    <w:rsid w:val="008420F9"/>
    <w:rsid w:val="00884254"/>
    <w:rsid w:val="0089370D"/>
    <w:rsid w:val="008D305F"/>
    <w:rsid w:val="00904FA2"/>
    <w:rsid w:val="009238FD"/>
    <w:rsid w:val="00923EB5"/>
    <w:rsid w:val="009776B5"/>
    <w:rsid w:val="00993B3E"/>
    <w:rsid w:val="009D71E8"/>
    <w:rsid w:val="009E7007"/>
    <w:rsid w:val="009F599F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0379D"/>
    <w:rsid w:val="00C147EC"/>
    <w:rsid w:val="00C30589"/>
    <w:rsid w:val="00C40DEE"/>
    <w:rsid w:val="00C55A48"/>
    <w:rsid w:val="00C55C67"/>
    <w:rsid w:val="00C80970"/>
    <w:rsid w:val="00CB5531"/>
    <w:rsid w:val="00CC39FB"/>
    <w:rsid w:val="00CD310E"/>
    <w:rsid w:val="00CF2A05"/>
    <w:rsid w:val="00D21DB8"/>
    <w:rsid w:val="00D41F1F"/>
    <w:rsid w:val="00DE3FFB"/>
    <w:rsid w:val="00E1597D"/>
    <w:rsid w:val="00E6584E"/>
    <w:rsid w:val="00E906AF"/>
    <w:rsid w:val="00E922B7"/>
    <w:rsid w:val="00EC1DEC"/>
    <w:rsid w:val="00EE189A"/>
    <w:rsid w:val="00EE3DC0"/>
    <w:rsid w:val="00EF3929"/>
    <w:rsid w:val="00F033B5"/>
    <w:rsid w:val="00F049E2"/>
    <w:rsid w:val="00F21C66"/>
    <w:rsid w:val="00F26F5D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F9357-0B3D-4FCC-9CDC-A770748A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3</cp:revision>
  <cp:lastPrinted>2017-12-19T09:10:00Z</cp:lastPrinted>
  <dcterms:created xsi:type="dcterms:W3CDTF">2017-12-19T08:49:00Z</dcterms:created>
  <dcterms:modified xsi:type="dcterms:W3CDTF">2017-12-19T19:31:00Z</dcterms:modified>
</cp:coreProperties>
</file>